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5855" cy="954157"/>
                  <wp:effectExtent l="0" t="0" r="4445"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9917" cy="95975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C74436">
        <w:rPr>
          <w:rFonts w:ascii="Arial" w:hAnsi="Arial" w:cs="Arial"/>
          <w:b/>
        </w:rPr>
        <w:t>7</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 xml:space="preserve">prestations </w:t>
      </w:r>
      <w:r w:rsidR="00C74436">
        <w:rPr>
          <w:rFonts w:ascii="Arial" w:hAnsi="Arial" w:cs="Arial"/>
          <w:b/>
        </w:rPr>
        <w:t>de b</w:t>
      </w:r>
      <w:r w:rsidR="00C74436" w:rsidRPr="00C74436">
        <w:rPr>
          <w:rFonts w:ascii="Arial" w:hAnsi="Arial" w:cs="Arial"/>
          <w:b/>
        </w:rPr>
        <w:t>oisson en emballage consigné à livrer dans les agglomérations messine et nancéienne</w:t>
      </w:r>
      <w:r w:rsidR="00516FAA" w:rsidRPr="001140FE">
        <w:rPr>
          <w:rFonts w:ascii="Arial" w:hAnsi="Arial" w:cs="Arial"/>
          <w:b/>
        </w:rPr>
        <w:t> </w:t>
      </w:r>
      <w:r w:rsidR="004D4630" w:rsidRPr="001140FE">
        <w:rPr>
          <w:rFonts w:ascii="Arial" w:hAnsi="Arial" w:cs="Arial"/>
          <w:b/>
        </w:rPr>
        <w:t xml:space="preserve">pour </w:t>
      </w:r>
      <w:r w:rsidR="00974C33" w:rsidRPr="001140FE">
        <w:rPr>
          <w:rFonts w:ascii="Arial" w:hAnsi="Arial" w:cs="Arial"/>
          <w:b/>
        </w:rPr>
        <w:t>les composantes de l’Université de Lorraine</w:t>
      </w:r>
      <w:r w:rsidR="00E104BB" w:rsidRPr="00860405">
        <w:rPr>
          <w:rFonts w:ascii="Arial" w:eastAsia="Times" w:hAnsi="Arial" w:cs="Arial"/>
          <w:b/>
        </w:rPr>
        <w:t>.</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C74436">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74436">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74436">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74436">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C74436">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74436">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C74436">
        <w:rPr>
          <w:rFonts w:ascii="Arial" w:hAnsi="Arial" w:cs="Arial"/>
          <w:szCs w:val="22"/>
        </w:rPr>
      </w:r>
      <w:r w:rsidR="00C74436">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C74436">
        <w:rPr>
          <w:b/>
        </w:rPr>
      </w:r>
      <w:r w:rsidR="00C74436">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bookmarkStart w:id="0" w:name="_GoBack"/>
      <w:bookmarkEnd w:id="0"/>
    </w:p>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74436">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C74436">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C74436">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C74436">
        <w:rPr>
          <w:rFonts w:ascii="Arial" w:hAnsi="Arial" w:cs="Arial"/>
          <w:szCs w:val="22"/>
        </w:rPr>
      </w:r>
      <w:r w:rsidR="00C74436">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1" w:name="CaseACocher3"/>
      <w:r>
        <w:rPr>
          <w:rFonts w:ascii="Arial" w:hAnsi="Arial" w:cs="Arial"/>
          <w:szCs w:val="22"/>
        </w:rPr>
        <w:instrText xml:space="preserve"> FORMCHECKBOX </w:instrText>
      </w:r>
      <w:r w:rsidR="00C74436">
        <w:rPr>
          <w:rFonts w:ascii="Arial" w:hAnsi="Arial" w:cs="Arial"/>
          <w:szCs w:val="22"/>
        </w:rPr>
      </w:r>
      <w:r w:rsidR="00C74436">
        <w:rPr>
          <w:rFonts w:ascii="Arial" w:hAnsi="Arial" w:cs="Arial"/>
          <w:szCs w:val="22"/>
        </w:rPr>
        <w:fldChar w:fldCharType="separate"/>
      </w:r>
      <w:r>
        <w:rPr>
          <w:rFonts w:ascii="Arial" w:hAnsi="Arial" w:cs="Arial"/>
          <w:szCs w:val="22"/>
        </w:rPr>
        <w:fldChar w:fldCharType="end"/>
      </w:r>
      <w:bookmarkEnd w:id="1"/>
      <w:r w:rsidR="009E1AA5">
        <w:rPr>
          <w:rFonts w:ascii="Arial" w:hAnsi="Arial" w:cs="Arial"/>
        </w:rPr>
        <w:t xml:space="preserve"> </w:t>
      </w:r>
      <w:proofErr w:type="gramStart"/>
      <w:r w:rsidR="0075318D">
        <w:rPr>
          <w:rFonts w:ascii="Arial" w:hAnsi="Arial" w:cs="Arial"/>
        </w:rPr>
        <w:t>aux</w:t>
      </w:r>
      <w:proofErr w:type="gramEnd"/>
      <w:r w:rsidR="009E1AA5">
        <w:rPr>
          <w:rFonts w:ascii="Arial" w:hAnsi="Arial" w:cs="Arial"/>
        </w:rPr>
        <w:t xml:space="preserve"> prix indiqués dans</w:t>
      </w:r>
      <w:r w:rsidR="00356C90">
        <w:rPr>
          <w:rFonts w:ascii="Arial" w:hAnsi="Arial" w:cs="Arial"/>
        </w:rPr>
        <w:t xml:space="preserve"> le bordereau des prix unitaires dûment complété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7443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74436">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C74436">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C74436">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C74436">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C74436">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7443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74436">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C74436">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C74436">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C74436">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C74436">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C74436">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C74436">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C74436">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C74436">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1553F3">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553F3">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4334"/>
        </w:tabs>
        <w:jc w:val="both"/>
        <w:rPr>
          <w:rFonts w:ascii="Arial" w:hAnsi="Arial" w:cs="Arial"/>
        </w:rPr>
      </w:pPr>
      <w:r>
        <w:rPr>
          <w:rFonts w:ascii="Arial" w:hAnsi="Arial" w:cs="Arial"/>
        </w:rPr>
        <w:tab/>
      </w:r>
    </w:p>
    <w:p w:rsidR="00D026D7" w:rsidRDefault="00D026D7" w:rsidP="001553F3">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Nom, prénom, qualité du signataire du marché ou de l’accord-cadre :</w:t>
      </w:r>
    </w:p>
    <w:p w:rsidR="00D026D7" w:rsidRDefault="00D026D7" w:rsidP="00D026D7">
      <w:pPr>
        <w:tabs>
          <w:tab w:val="left" w:pos="851"/>
        </w:tabs>
        <w:jc w:val="both"/>
        <w:rPr>
          <w:rFonts w:ascii="Arial" w:hAnsi="Arial" w:cs="Arial"/>
        </w:rPr>
      </w:pPr>
    </w:p>
    <w:p w:rsidR="00D026D7" w:rsidRDefault="0075318D" w:rsidP="00D026D7">
      <w:pPr>
        <w:tabs>
          <w:tab w:val="left" w:pos="851"/>
        </w:tabs>
        <w:jc w:val="both"/>
        <w:rPr>
          <w:rFonts w:ascii="Arial" w:hAnsi="Arial" w:cs="Arial"/>
        </w:rPr>
      </w:pPr>
      <w:r>
        <w:rPr>
          <w:rFonts w:ascii="Arial Narrow" w:hAnsi="Arial Narrow" w:cs="Arial"/>
          <w:b/>
          <w:bCs/>
          <w:iCs/>
          <w:sz w:val="24"/>
          <w:szCs w:val="24"/>
        </w:rPr>
        <w:t>Madame Hélène BOULANGER</w:t>
      </w:r>
      <w:r w:rsidR="00D026D7">
        <w:rPr>
          <w:rFonts w:ascii="Arial Narrow" w:hAnsi="Arial Narrow" w:cs="Arial"/>
          <w:b/>
          <w:bCs/>
          <w:iCs/>
          <w:sz w:val="24"/>
          <w:szCs w:val="24"/>
        </w:rPr>
        <w:t xml:space="preserve">, </w:t>
      </w:r>
      <w:r w:rsidR="00D026D7" w:rsidRPr="000712AF">
        <w:rPr>
          <w:rFonts w:ascii="Arial Narrow" w:hAnsi="Arial Narrow" w:cs="Arial"/>
          <w:b/>
          <w:bCs/>
          <w:iCs/>
          <w:sz w:val="24"/>
          <w:szCs w:val="24"/>
        </w:rPr>
        <w:t>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D026D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756918">
        <w:rPr>
          <w:rFonts w:ascii="Arial" w:hAnsi="Arial" w:cs="Arial"/>
        </w:rPr>
        <w:t>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D026D7" w:rsidRPr="000712AF" w:rsidRDefault="0075318D" w:rsidP="00D026D7">
      <w:pPr>
        <w:rPr>
          <w:rFonts w:ascii="Arial Narrow" w:hAnsi="Arial Narrow" w:cs="Arial"/>
          <w:b/>
          <w:bCs/>
          <w:iCs/>
          <w:sz w:val="24"/>
          <w:szCs w:val="24"/>
        </w:rPr>
      </w:pPr>
      <w:r>
        <w:rPr>
          <w:rFonts w:ascii="Arial Narrow" w:hAnsi="Arial Narrow" w:cs="Arial"/>
          <w:b/>
          <w:bCs/>
          <w:iCs/>
          <w:sz w:val="24"/>
          <w:szCs w:val="24"/>
        </w:rPr>
        <w:t>Madame</w:t>
      </w:r>
      <w:r w:rsidR="00D026D7" w:rsidRPr="000712AF">
        <w:rPr>
          <w:rFonts w:ascii="Arial Narrow" w:hAnsi="Arial Narrow" w:cs="Arial"/>
          <w:b/>
          <w:bCs/>
          <w:iCs/>
          <w:sz w:val="24"/>
          <w:szCs w:val="24"/>
        </w:rPr>
        <w:t xml:space="preserve"> l</w:t>
      </w:r>
      <w:r>
        <w:rPr>
          <w:rFonts w:ascii="Arial Narrow" w:hAnsi="Arial Narrow" w:cs="Arial"/>
          <w:b/>
          <w:bCs/>
          <w:iCs/>
          <w:sz w:val="24"/>
          <w:szCs w:val="24"/>
        </w:rPr>
        <w:t>a</w:t>
      </w:r>
      <w:r w:rsidR="00D026D7"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pStyle w:val="fcase2metab"/>
        <w:ind w:left="0" w:firstLine="0"/>
        <w:rPr>
          <w:rFonts w:ascii="Arial" w:hAnsi="Arial" w:cs="Arial"/>
        </w:rPr>
      </w:pPr>
    </w:p>
    <w:p w:rsidR="00D026D7" w:rsidRDefault="00D026D7" w:rsidP="001553F3">
      <w:pPr>
        <w:tabs>
          <w:tab w:val="left" w:pos="252"/>
        </w:tabs>
        <w:jc w:val="both"/>
        <w:rPr>
          <w:rFonts w:ascii="Arial" w:hAnsi="Arial" w:cs="Arial"/>
          <w:i/>
          <w:iCs/>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D026D7" w:rsidRDefault="00D026D7" w:rsidP="00D026D7">
      <w:pPr>
        <w:rPr>
          <w:rFonts w:ascii="Arial Narrow" w:hAnsi="Arial Narrow"/>
          <w:b/>
          <w:sz w:val="24"/>
          <w:szCs w:val="24"/>
        </w:rPr>
      </w:pPr>
      <w:r>
        <w:rPr>
          <w:rFonts w:ascii="Arial Narrow" w:hAnsi="Arial Narrow"/>
          <w:b/>
          <w:sz w:val="24"/>
          <w:szCs w:val="24"/>
        </w:rPr>
        <w:t xml:space="preserve">Monsieur </w:t>
      </w:r>
      <w:r w:rsidR="0075318D">
        <w:rPr>
          <w:rFonts w:ascii="Arial Narrow" w:hAnsi="Arial Narrow"/>
          <w:b/>
          <w:sz w:val="24"/>
          <w:szCs w:val="24"/>
        </w:rPr>
        <w:t>Damien COURSODON</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Default="00F56E32" w:rsidP="00F56E32">
      <w:pPr>
        <w:rPr>
          <w:rFonts w:ascii="Arial Narrow" w:hAnsi="Arial Narrow"/>
          <w:b/>
          <w:sz w:val="24"/>
          <w:szCs w:val="24"/>
        </w:rPr>
      </w:pPr>
      <w:r w:rsidRPr="00AD2BD7">
        <w:rPr>
          <w:rFonts w:ascii="Arial Narrow" w:hAnsi="Arial Narrow"/>
          <w:b/>
          <w:sz w:val="24"/>
          <w:szCs w:val="24"/>
        </w:rPr>
        <w:t>54001 NANCY</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C74436">
            <w:rPr>
              <w:rFonts w:ascii="Arial" w:hAnsi="Arial" w:cs="Arial"/>
              <w:b/>
              <w:i/>
            </w:rPr>
            <w:t>7</w:t>
          </w:r>
          <w:r w:rsidR="004D4630" w:rsidRPr="004D4630">
            <w:rPr>
              <w:rFonts w:ascii="Arial" w:hAnsi="Arial" w:cs="Arial"/>
              <w:b/>
              <w:i/>
            </w:rPr>
            <w:t xml:space="preserve"> – </w:t>
          </w:r>
          <w:r w:rsidR="00974C33">
            <w:rPr>
              <w:rFonts w:ascii="Arial" w:hAnsi="Arial" w:cs="Arial"/>
              <w:b/>
              <w:i/>
            </w:rPr>
            <w:t>Université de Lorraine</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32B12"/>
    <w:rsid w:val="00354C04"/>
    <w:rsid w:val="00356C90"/>
    <w:rsid w:val="00385E76"/>
    <w:rsid w:val="004169D8"/>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757BF"/>
    <w:rsid w:val="00B87564"/>
    <w:rsid w:val="00BA44E5"/>
    <w:rsid w:val="00BD3E09"/>
    <w:rsid w:val="00BE6078"/>
    <w:rsid w:val="00BF3633"/>
    <w:rsid w:val="00C46DBF"/>
    <w:rsid w:val="00C74436"/>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7DADCD93"/>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39392-AFC1-4816-B0D4-EAE7E5D5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21</TotalTime>
  <Pages>5</Pages>
  <Words>1624</Words>
  <Characters>8937</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15</cp:revision>
  <cp:lastPrinted>2016-04-08T14:31:00Z</cp:lastPrinted>
  <dcterms:created xsi:type="dcterms:W3CDTF">2021-02-26T08:02:00Z</dcterms:created>
  <dcterms:modified xsi:type="dcterms:W3CDTF">2025-07-01T09:40:00Z</dcterms:modified>
</cp:coreProperties>
</file>